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D3BE7D" w14:textId="77333713" w:rsidR="00E7103A" w:rsidRDefault="00D1291E" w:rsidP="00D1291E">
      <w:pPr>
        <w:jc w:val="right"/>
        <w:rPr>
          <w:rFonts w:asciiTheme="minorHAnsi" w:hAnsiTheme="minorHAnsi"/>
          <w:i/>
          <w:color w:val="000000"/>
          <w:sz w:val="20"/>
          <w:szCs w:val="22"/>
        </w:rPr>
      </w:pPr>
      <w:r w:rsidRPr="00D1291E">
        <w:rPr>
          <w:rFonts w:asciiTheme="minorHAnsi" w:hAnsiTheme="minorHAnsi"/>
          <w:i/>
          <w:color w:val="000000"/>
          <w:sz w:val="20"/>
          <w:szCs w:val="22"/>
        </w:rPr>
        <w:t>Załącznik nr</w:t>
      </w:r>
      <w:r>
        <w:rPr>
          <w:rFonts w:asciiTheme="minorHAnsi" w:hAnsiTheme="minorHAnsi"/>
          <w:i/>
          <w:color w:val="000000"/>
          <w:sz w:val="20"/>
          <w:szCs w:val="22"/>
        </w:rPr>
        <w:t xml:space="preserve"> 11</w:t>
      </w:r>
      <w:r w:rsidRPr="00D1291E">
        <w:rPr>
          <w:rFonts w:asciiTheme="minorHAnsi" w:hAnsiTheme="minorHAnsi"/>
          <w:i/>
          <w:color w:val="000000"/>
          <w:sz w:val="20"/>
          <w:szCs w:val="22"/>
        </w:rPr>
        <w:t xml:space="preserve"> do Wniosku pożyczkowego Pożyczka rozwojowa</w:t>
      </w:r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</w:t>
      </w:r>
      <w:proofErr w:type="spellStart"/>
      <w:r w:rsidRPr="00220F01">
        <w:rPr>
          <w:rFonts w:asciiTheme="minorHAnsi" w:hAnsiTheme="minorHAnsi"/>
          <w:b/>
          <w:i/>
          <w:color w:val="000000"/>
          <w:szCs w:val="22"/>
        </w:rPr>
        <w:t>minimis</w:t>
      </w:r>
      <w:proofErr w:type="spellEnd"/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0D480288" w14:textId="77777777" w:rsidR="00E7103A" w:rsidRPr="00220F01" w:rsidRDefault="00E7103A" w:rsidP="00E7103A">
      <w:pPr>
        <w:jc w:val="center"/>
        <w:rPr>
          <w:rFonts w:asciiTheme="minorHAnsi" w:hAnsiTheme="minorHAnsi"/>
          <w:i/>
          <w:color w:val="000000"/>
          <w:szCs w:val="22"/>
        </w:rPr>
      </w:pP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77777777" w:rsidR="00E7103A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BACC2" wp14:editId="48BF693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63A1E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77777777" w:rsidR="00E7103A" w:rsidRPr="00956ACF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0B7D2D95" w:rsidR="00E7103A" w:rsidRPr="00D1291E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w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  <w:proofErr w:type="spellEnd"/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D1291E" w:rsidRPr="00956ACF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 xml:space="preserve">Razem pomoc  de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1605D157" w14:textId="77777777" w:rsidR="00E7103A" w:rsidRPr="00956ACF" w:rsidRDefault="00E7103A" w:rsidP="00D1291E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783CABF4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9D9611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43B8B" wp14:editId="58DD3829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34B8D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77777777" w:rsidR="00E7103A" w:rsidRPr="00956ACF" w:rsidRDefault="00956ACF" w:rsidP="00E7103A">
      <w:pPr>
        <w:rPr>
          <w:rFonts w:asciiTheme="minorHAnsi" w:hAnsiTheme="minorHAnsi"/>
          <w:i/>
          <w:color w:val="000000"/>
          <w:sz w:val="18"/>
          <w:szCs w:val="18"/>
        </w:rPr>
      </w:pPr>
      <w:r>
        <w:rPr>
          <w:rFonts w:asciiTheme="minorHAnsi" w:hAnsiTheme="minorHAnsi"/>
          <w:i/>
          <w:color w:val="000000"/>
          <w:sz w:val="18"/>
          <w:szCs w:val="18"/>
        </w:rPr>
        <w:t xml:space="preserve">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 xml:space="preserve"> (podpisy osób upoważnionych do           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5BC290C5" w14:textId="77777777" w:rsidR="00E7103A" w:rsidRPr="00956ACF" w:rsidRDefault="00E7103A" w:rsidP="00E7103A">
      <w:pPr>
        <w:rPr>
          <w:rFonts w:asciiTheme="minorHAnsi" w:hAnsiTheme="minorHAnsi"/>
          <w:i/>
          <w:color w:val="000000"/>
          <w:sz w:val="18"/>
          <w:szCs w:val="20"/>
        </w:rPr>
      </w:pPr>
      <w:r w:rsidRPr="00956ACF">
        <w:rPr>
          <w:rFonts w:asciiTheme="minorHAnsi" w:hAnsiTheme="minorHAnsi"/>
          <w:i/>
          <w:color w:val="000000"/>
          <w:sz w:val="18"/>
          <w:szCs w:val="20"/>
        </w:rPr>
        <w:t>reprezentowania Wnioskodawcy i pieczęć)</w:t>
      </w:r>
    </w:p>
    <w:p w14:paraId="5238CB47" w14:textId="77777777" w:rsidR="00E7103A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67DB4A57" w14:textId="77777777" w:rsidR="00956ACF" w:rsidRDefault="00956ACF" w:rsidP="00E7103A">
      <w:pPr>
        <w:rPr>
          <w:rFonts w:asciiTheme="minorHAnsi" w:hAnsiTheme="minorHAnsi"/>
          <w:b/>
          <w:color w:val="000000"/>
          <w:szCs w:val="22"/>
          <w:u w:val="single"/>
        </w:rPr>
      </w:pPr>
    </w:p>
    <w:p w14:paraId="7BA29ADB" w14:textId="142F122A" w:rsidR="00591046" w:rsidRPr="00D1291E" w:rsidRDefault="00E7103A" w:rsidP="00D1291E">
      <w:r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*  zakreślić odpowiednie</w:t>
      </w:r>
      <w:r w:rsidR="00FF4E55">
        <w:tab/>
      </w:r>
    </w:p>
    <w:sectPr w:rsidR="00591046" w:rsidRPr="00D1291E" w:rsidSect="00D1291E">
      <w:headerReference w:type="default" r:id="rId8"/>
      <w:footerReference w:type="default" r:id="rId9"/>
      <w:pgSz w:w="11906" w:h="16838"/>
      <w:pgMar w:top="284" w:right="1133" w:bottom="1134" w:left="1134" w:header="4" w:footer="0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9BFD9" w14:textId="77777777" w:rsidR="00954A9C" w:rsidRDefault="00954A9C">
      <w:r>
        <w:separator/>
      </w:r>
    </w:p>
  </w:endnote>
  <w:endnote w:type="continuationSeparator" w:id="0">
    <w:p w14:paraId="5BB9D00E" w14:textId="77777777" w:rsidR="00954A9C" w:rsidRDefault="0095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68CEC" w14:textId="77777777" w:rsidR="00753CFD" w:rsidRPr="00F867A6" w:rsidRDefault="00247B4B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="00753CFD"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="00753CFD"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="00753CFD"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 w:rsidR="00473759" w:rsidRPr="00F867A6">
      <w:rPr>
        <w:rStyle w:val="Numerstrony"/>
        <w:rFonts w:ascii="Calibri" w:hAnsi="Calibri" w:cs="Calibri"/>
        <w:noProof/>
        <w:sz w:val="16"/>
        <w:szCs w:val="16"/>
      </w:rPr>
      <w:t>11</w:t>
    </w:r>
    <w:r w:rsidR="00753CFD"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="00753CFD"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66EED8F6" w14:textId="0E73CAC0" w:rsidR="00CE53BA" w:rsidRPr="00F867A6" w:rsidRDefault="00D1291E" w:rsidP="00D1291E">
    <w:pPr>
      <w:rPr>
        <w:rFonts w:ascii="Calibri" w:hAnsi="Calibri" w:cs="Calibri"/>
        <w:sz w:val="16"/>
        <w:szCs w:val="16"/>
      </w:rPr>
    </w:pPr>
    <w:r>
      <w:rPr>
        <w:rStyle w:val="WW8Num23z0"/>
        <w:rFonts w:asciiTheme="minorHAnsi" w:eastAsia="Arial" w:hAnsiTheme="minorHAnsi" w:cstheme="minorHAnsi"/>
        <w:noProof/>
        <w:sz w:val="16"/>
        <w:szCs w:val="16"/>
      </w:rPr>
      <w:drawing>
        <wp:inline distT="0" distB="0" distL="0" distR="0" wp14:anchorId="0B35E951" wp14:editId="2E44796E">
          <wp:extent cx="5762625" cy="466725"/>
          <wp:effectExtent l="0" t="0" r="9525" b="9525"/>
          <wp:docPr id="1690783020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53BA">
      <w:rPr>
        <w:rFonts w:ascii="Calibri" w:hAnsi="Calibri" w:cs="Calibri"/>
        <w:sz w:val="16"/>
        <w:szCs w:val="16"/>
      </w:rPr>
      <w:tab/>
    </w:r>
  </w:p>
  <w:p w14:paraId="06455220" w14:textId="77777777" w:rsidR="00D52C15" w:rsidRPr="00F867A6" w:rsidRDefault="00D52C15" w:rsidP="00CC1A64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2C6C5C95" w14:textId="77777777" w:rsidR="00D52C15" w:rsidRPr="00F867A6" w:rsidRDefault="00D52C15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E0821" w14:textId="77777777" w:rsidR="00954A9C" w:rsidRDefault="00954A9C">
      <w:r>
        <w:separator/>
      </w:r>
    </w:p>
  </w:footnote>
  <w:footnote w:type="continuationSeparator" w:id="0">
    <w:p w14:paraId="51A05A36" w14:textId="77777777" w:rsidR="00954A9C" w:rsidRDefault="00954A9C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P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4C3E4BB8" w14:textId="77777777" w:rsidR="00D1291E" w:rsidRPr="00D1291E" w:rsidRDefault="00D1291E" w:rsidP="00D1291E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odpowiednim polskim akcie normatywnym</w:t>
      </w:r>
    </w:p>
    <w:p w14:paraId="5F5DB612" w14:textId="0CEBC011" w:rsidR="00D1291E" w:rsidRPr="00D1291E" w:rsidRDefault="00D1291E" w:rsidP="00D1291E">
      <w:pPr>
        <w:pStyle w:val="Tekstprzypisudolnego"/>
        <w:jc w:val="both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84BB2" w14:textId="1106CDBE" w:rsidR="000E75DA" w:rsidRDefault="00D1291E" w:rsidP="00355292">
    <w:pPr>
      <w:pStyle w:val="Tekstpodstawowy"/>
      <w:keepNext/>
      <w:spacing w:before="240" w:after="120" w:line="360" w:lineRule="auto"/>
    </w:pPr>
    <w:r>
      <w:rPr>
        <w:noProof/>
        <w:lang w:eastAsia="pl-PL"/>
      </w:rPr>
      <w:drawing>
        <wp:inline distT="0" distB="0" distL="0" distR="0" wp14:anchorId="4D0FB070" wp14:editId="5B55E928">
          <wp:extent cx="6120765" cy="527138"/>
          <wp:effectExtent l="0" t="0" r="0" b="0"/>
          <wp:docPr id="706146574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27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4568">
    <w:abstractNumId w:val="0"/>
  </w:num>
  <w:num w:numId="2" w16cid:durableId="1519277335">
    <w:abstractNumId w:val="1"/>
  </w:num>
  <w:num w:numId="3" w16cid:durableId="979505771">
    <w:abstractNumId w:val="2"/>
  </w:num>
  <w:num w:numId="4" w16cid:durableId="1611543887">
    <w:abstractNumId w:val="3"/>
  </w:num>
  <w:num w:numId="5" w16cid:durableId="21591760">
    <w:abstractNumId w:val="4"/>
  </w:num>
  <w:num w:numId="6" w16cid:durableId="700591785">
    <w:abstractNumId w:val="5"/>
  </w:num>
  <w:num w:numId="7" w16cid:durableId="932859199">
    <w:abstractNumId w:val="6"/>
  </w:num>
  <w:num w:numId="8" w16cid:durableId="464350165">
    <w:abstractNumId w:val="14"/>
  </w:num>
  <w:num w:numId="9" w16cid:durableId="1859855030">
    <w:abstractNumId w:val="11"/>
  </w:num>
  <w:num w:numId="10" w16cid:durableId="2138209202">
    <w:abstractNumId w:val="9"/>
  </w:num>
  <w:num w:numId="11" w16cid:durableId="728697959">
    <w:abstractNumId w:val="12"/>
  </w:num>
  <w:num w:numId="12" w16cid:durableId="951086225">
    <w:abstractNumId w:val="13"/>
  </w:num>
  <w:num w:numId="13" w16cid:durableId="138769170">
    <w:abstractNumId w:val="7"/>
  </w:num>
  <w:num w:numId="14" w16cid:durableId="132911988">
    <w:abstractNumId w:val="10"/>
  </w:num>
  <w:num w:numId="15" w16cid:durableId="17715039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C0"/>
    <w:rsid w:val="000378F4"/>
    <w:rsid w:val="00050EEB"/>
    <w:rsid w:val="00060B2C"/>
    <w:rsid w:val="00070079"/>
    <w:rsid w:val="000973A6"/>
    <w:rsid w:val="000E75DA"/>
    <w:rsid w:val="000F6089"/>
    <w:rsid w:val="0023384E"/>
    <w:rsid w:val="00242F47"/>
    <w:rsid w:val="0024518C"/>
    <w:rsid w:val="0024622F"/>
    <w:rsid w:val="00247513"/>
    <w:rsid w:val="00247B4B"/>
    <w:rsid w:val="0029262C"/>
    <w:rsid w:val="002E08B6"/>
    <w:rsid w:val="00321652"/>
    <w:rsid w:val="0034133E"/>
    <w:rsid w:val="003436DD"/>
    <w:rsid w:val="00355292"/>
    <w:rsid w:val="00362124"/>
    <w:rsid w:val="00370F06"/>
    <w:rsid w:val="003871F1"/>
    <w:rsid w:val="003B79D8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E6A5E"/>
    <w:rsid w:val="00565A0D"/>
    <w:rsid w:val="00591046"/>
    <w:rsid w:val="006B4826"/>
    <w:rsid w:val="006C63A8"/>
    <w:rsid w:val="00714B84"/>
    <w:rsid w:val="00751367"/>
    <w:rsid w:val="00753CFD"/>
    <w:rsid w:val="00765FEF"/>
    <w:rsid w:val="0078427F"/>
    <w:rsid w:val="00822C5E"/>
    <w:rsid w:val="0087576A"/>
    <w:rsid w:val="008830F1"/>
    <w:rsid w:val="00897AC0"/>
    <w:rsid w:val="008A0BCF"/>
    <w:rsid w:val="008D64E1"/>
    <w:rsid w:val="0091553B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A536D1"/>
    <w:rsid w:val="00A8164C"/>
    <w:rsid w:val="00A85E84"/>
    <w:rsid w:val="00B27027"/>
    <w:rsid w:val="00B4412B"/>
    <w:rsid w:val="00B74154"/>
    <w:rsid w:val="00B828A1"/>
    <w:rsid w:val="00B906E9"/>
    <w:rsid w:val="00BD7E44"/>
    <w:rsid w:val="00C01BC9"/>
    <w:rsid w:val="00C37528"/>
    <w:rsid w:val="00CC1A64"/>
    <w:rsid w:val="00CE0699"/>
    <w:rsid w:val="00CE53BA"/>
    <w:rsid w:val="00CF342D"/>
    <w:rsid w:val="00D1291E"/>
    <w:rsid w:val="00D35228"/>
    <w:rsid w:val="00D52C15"/>
    <w:rsid w:val="00D53C98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793B"/>
    <w:rsid w:val="00F100B0"/>
    <w:rsid w:val="00F1010B"/>
    <w:rsid w:val="00F25B77"/>
    <w:rsid w:val="00F54A80"/>
    <w:rsid w:val="00F867A6"/>
    <w:rsid w:val="00F92B7E"/>
    <w:rsid w:val="00FB18DF"/>
    <w:rsid w:val="00FC3E8A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AD69-8C9A-44AB-96CE-2D8964A83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Ewelina</cp:lastModifiedBy>
  <cp:revision>4</cp:revision>
  <cp:lastPrinted>2022-11-14T12:46:00Z</cp:lastPrinted>
  <dcterms:created xsi:type="dcterms:W3CDTF">2024-11-06T11:39:00Z</dcterms:created>
  <dcterms:modified xsi:type="dcterms:W3CDTF">2024-11-06T12:17:00Z</dcterms:modified>
</cp:coreProperties>
</file>